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796E56B5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9C54E9">
        <w:rPr>
          <w:rFonts w:ascii="Garamond" w:hAnsi="Garamond"/>
          <w:sz w:val="24"/>
          <w:szCs w:val="24"/>
        </w:rPr>
        <w:t>6</w:t>
      </w:r>
      <w:r w:rsidR="009A621D">
        <w:rPr>
          <w:rFonts w:ascii="Garamond" w:hAnsi="Garamond"/>
          <w:sz w:val="24"/>
          <w:szCs w:val="24"/>
        </w:rPr>
        <w:t>1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7071382B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A621D" w:rsidRPr="000E79A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https://zakazky.zcu.cz/contract_display_5061.html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3842F9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9A621D">
        <w:rPr>
          <w:rFonts w:ascii="Garamond" w:hAnsi="Garamond" w:cs="Arial"/>
          <w:sz w:val="22"/>
          <w:szCs w:val="22"/>
        </w:rPr>
        <w:t>03.01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A621D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26267" w14:textId="77777777" w:rsidR="00426343" w:rsidRDefault="00426343" w:rsidP="00795AAC">
      <w:r>
        <w:separator/>
      </w:r>
    </w:p>
  </w:endnote>
  <w:endnote w:type="continuationSeparator" w:id="0">
    <w:p w14:paraId="40B3BEB3" w14:textId="77777777" w:rsidR="00426343" w:rsidRDefault="0042634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36A6B" w14:textId="77777777" w:rsidR="00426343" w:rsidRDefault="00426343" w:rsidP="00795AAC">
      <w:r>
        <w:separator/>
      </w:r>
    </w:p>
  </w:footnote>
  <w:footnote w:type="continuationSeparator" w:id="0">
    <w:p w14:paraId="40A02DA8" w14:textId="77777777" w:rsidR="00426343" w:rsidRDefault="0042634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26343"/>
    <w:rsid w:val="004376D6"/>
    <w:rsid w:val="004400E1"/>
    <w:rsid w:val="0044369F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6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kCUvXnYHM5hG4S2KlMnPuwSHkAPz7OzVBQIbEihlaWA=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fiVWdsuZJYEazY58afYiECIWLgTT+dbPS9e9xQHVbh4=</DigestValue>
    </Reference>
  </SignedInfo>
  <SignatureValue>x/iiTRxoIbBt7gjHCjNWHDoJ+glv99MZrbiySTBUrRyUr5mKlNpXZ9RnTADeUuM4KE7/T5BcAerN
PSbJHigyTy4h5iBHre/9g6hdRJEzgXMaxM8T6zYjUVYiHK1x0qeQ57dORdgNLQgmfzl0FWGGc60E
zY9chKfsT7s4SV79qTRLhwT7GbWgWek88f+jpHGiM3BWway/p5zMwCkPpaxaopWWVnWL2mtjnQA1
sIMbLlq3RgxL3SfibW8rYVOtp7sdhmbo7ojT2dvtpLJzBsduZflcB5IciFTDMdpc6YncNKb5MQfZ
pZeQWqVJmPIeDwIcfeTyw52eTSovjeMkniw5TA==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PDieAFs8OUiLgXOQmBmBra3ChiHMLV+igDMJyWndSaw=</DigestValue>
      </Reference>
      <Reference URI="/word/document.xml?ContentType=application/vnd.openxmlformats-officedocument.wordprocessingml.document.main+xml">
        <DigestMethod Algorithm="http://www.w3.org/2001/04/xmlenc#sha256"/>
        <DigestValue>W0XLGB1Wx8zoNV6A6vwbm2E9owDIIwBVPTA0WlBotwk=</DigestValue>
      </Reference>
      <Reference URI="/word/endnotes.xml?ContentType=application/vnd.openxmlformats-officedocument.wordprocessingml.endnotes+xml">
        <DigestMethod Algorithm="http://www.w3.org/2001/04/xmlenc#sha256"/>
        <DigestValue>iYb1EtLWpuKE/fohnq3LdomjirWk3HqBd2fscQYARqc=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/r9Qnv85qQgTp36ROp89EIAeRqi0usRpYhrUHWt4hvM=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LvLewjZ+W5St6Y6OPGdqmEmsELbkuc5s55kOK+l6uuU=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2021-12-20T06:40:04Z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2021-12-20T06:40:04Z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DBA3F0-0D02-47FC-A599-499FF973C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14</cp:revision>
  <cp:lastPrinted>2018-08-08T13:48:00Z</cp:lastPrinted>
  <dcterms:created xsi:type="dcterms:W3CDTF">2021-09-20T07:59:00Z</dcterms:created>
  <dcterms:modified xsi:type="dcterms:W3CDTF">2021-12-20T06:40:00Z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